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DA65" w14:textId="29379705" w:rsidR="00E440B6" w:rsidRPr="00127569" w:rsidRDefault="00940AA9" w:rsidP="00940AA9">
      <w:pPr>
        <w:spacing w:after="500"/>
        <w:jc w:val="both"/>
        <w:rPr>
          <w:rFonts w:ascii="Open Sans" w:hAnsi="Open Sans" w:cs="Open Sans"/>
          <w:sz w:val="20"/>
          <w:szCs w:val="20"/>
        </w:rPr>
      </w:pPr>
      <w:bookmarkStart w:id="0" w:name="ezdSprawaZnak"/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sprawy: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1560F0" w:rsidRPr="00127569">
        <w:rPr>
          <w:rFonts w:ascii="Open Sans" w:hAnsi="Open Sans" w:cs="Open Sans"/>
          <w:sz w:val="20"/>
          <w:szCs w:val="20"/>
        </w:rPr>
        <w:t>BGO-BGN.25.111.2025</w:t>
      </w:r>
      <w:bookmarkEnd w:id="0"/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bookmarkStart w:id="1" w:name="_Toc258914815"/>
      <w:bookmarkStart w:id="2" w:name="_Toc10279245"/>
      <w:bookmarkStart w:id="3" w:name="_Toc10279243"/>
      <w:bookmarkStart w:id="4" w:name="_Toc10279241"/>
      <w:bookmarkEnd w:id="1"/>
      <w:bookmarkEnd w:id="2"/>
      <w:bookmarkEnd w:id="3"/>
      <w:bookmarkEnd w:id="4"/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AD76FE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1560F0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1560F0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38027DEC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1560F0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1560F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1560F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1560F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3E368102" w:rsidR="007F19D6" w:rsidRPr="00127569" w:rsidRDefault="001560F0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sdt>
        <w:sdtPr>
          <w:rPr>
            <w:rFonts w:ascii="Open Sans" w:hAnsi="Open Sans" w:cs="Open Sans"/>
            <w:sz w:val="20"/>
            <w:szCs w:val="20"/>
          </w:rPr>
          <w:id w:val="-588084070"/>
          <w:placeholder>
            <w:docPart w:val="22A19ACE2E584282A4854DFFF684B43C"/>
          </w:placeholder>
          <w:text/>
        </w:sdtPr>
        <w:sdtContent>
          <w:r w:rsidR="001450CA">
            <w:rPr>
              <w:rFonts w:ascii="Open Sans" w:hAnsi="Open Sans" w:cs="Open Sans"/>
              <w:sz w:val="20"/>
              <w:szCs w:val="20"/>
            </w:rPr>
            <w:t xml:space="preserve"> </w:t>
          </w:r>
          <w:r w:rsidR="001450CA" w:rsidRPr="006D2DBF">
            <w:rPr>
              <w:rFonts w:ascii="Open Sans" w:hAnsi="Open Sans" w:cs="Open Sans"/>
              <w:sz w:val="20"/>
              <w:szCs w:val="20"/>
            </w:rPr>
            <w:t>„Świadczenie usługi polegającej na wykonywaniu przeglądów technicznych i serwisu systemów wentylacyjno-klimatyzacyjnych oraz urządzeń wentylacyjnych i klimatyzacyjnych zainstalowanych w budynkach zajmowanych przez Najwyższą Izbę Kontroli”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(nazwa</w:t>
      </w:r>
      <w:r w:rsid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zamówienia)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1560F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1560F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1560F0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1560F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1560F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1560F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1560F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1560F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1560F0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513016AC" w14:textId="33C3BEF8" w:rsidR="007F19D6" w:rsidRPr="00127569" w:rsidRDefault="001560F0" w:rsidP="00940AA9">
      <w:pPr>
        <w:pStyle w:val="Zwykytekst"/>
        <w:spacing w:line="360" w:lineRule="auto"/>
        <w:rPr>
          <w:rFonts w:ascii="Open Sans" w:hAnsi="Open Sans" w:cs="Open Sans"/>
          <w:b/>
          <w:bCs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  <w:r w:rsidRPr="00127569">
        <w:rPr>
          <w:rFonts w:ascii="Open Sans" w:hAnsi="Open Sans" w:cs="Open Sans"/>
          <w:b/>
          <w:bCs/>
        </w:rPr>
        <w:br w:type="page"/>
      </w:r>
    </w:p>
    <w:p w14:paraId="3CE2B40E" w14:textId="2650E1F8" w:rsidR="007F19D6" w:rsidRPr="00127569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="00C62272">
        <w:rPr>
          <w:rFonts w:ascii="Open Sans" w:hAnsi="Open Sans" w:cs="Open Sans"/>
        </w:rPr>
        <w:t xml:space="preserve">Części …………..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63D4E579" w:rsidR="007F19D6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="00C62272">
        <w:rPr>
          <w:rFonts w:ascii="Open Sans" w:hAnsi="Open Sans" w:cs="Open Sans"/>
        </w:rPr>
        <w:t xml:space="preserve">Części ………………….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3AC67DB" w14:textId="3E9F4BC3" w:rsidR="00103142" w:rsidRPr="00103142" w:rsidRDefault="00103142" w:rsidP="00940AA9">
      <w:pPr>
        <w:pStyle w:val="Tekstpodstawowywcity"/>
        <w:spacing w:before="240"/>
        <w:ind w:left="357"/>
        <w:rPr>
          <w:rFonts w:ascii="Open Sans" w:hAnsi="Open Sans" w:cs="Open Sans"/>
          <w:bCs/>
          <w:sz w:val="20"/>
          <w:szCs w:val="18"/>
        </w:rPr>
      </w:pPr>
      <w:r>
        <w:rPr>
          <w:rFonts w:ascii="Open Sans" w:hAnsi="Open Sans" w:cs="Open Sans"/>
          <w:b/>
          <w:sz w:val="20"/>
          <w:szCs w:val="18"/>
        </w:rPr>
        <w:t xml:space="preserve">OFERUJEMY </w:t>
      </w:r>
      <w:r w:rsidRPr="00103142">
        <w:rPr>
          <w:rFonts w:ascii="Open Sans" w:hAnsi="Open Sans" w:cs="Open Sans"/>
          <w:b/>
          <w:bCs/>
          <w:sz w:val="20"/>
          <w:szCs w:val="18"/>
        </w:rPr>
        <w:t>następującą</w:t>
      </w:r>
      <w:r w:rsidRPr="00103142">
        <w:rPr>
          <w:rFonts w:ascii="Open Sans" w:hAnsi="Open Sans" w:cs="Open Sans"/>
          <w:b/>
          <w:sz w:val="20"/>
          <w:szCs w:val="18"/>
        </w:rPr>
        <w:t xml:space="preserve"> cenę za jedną roboczogodzinę </w:t>
      </w:r>
      <w:r w:rsidRPr="00103142">
        <w:rPr>
          <w:rFonts w:ascii="Open Sans" w:hAnsi="Open Sans" w:cs="Open Sans"/>
          <w:iCs/>
          <w:sz w:val="20"/>
          <w:szCs w:val="18"/>
        </w:rPr>
        <w:t>(za naprawy nieobjęte zakresem przeglądów technicznych)</w:t>
      </w:r>
      <w:r w:rsidRPr="00103142">
        <w:rPr>
          <w:rFonts w:ascii="Open Sans" w:hAnsi="Open Sans" w:cs="Open Sans"/>
          <w:b/>
          <w:sz w:val="20"/>
          <w:szCs w:val="18"/>
        </w:rPr>
        <w:t>:</w:t>
      </w:r>
      <w:r>
        <w:rPr>
          <w:rFonts w:ascii="Open Sans" w:hAnsi="Open Sans" w:cs="Open Sans"/>
          <w:b/>
          <w:sz w:val="20"/>
          <w:szCs w:val="18"/>
        </w:rPr>
        <w:t xml:space="preserve">  </w:t>
      </w:r>
      <w:r w:rsidRPr="00103142">
        <w:rPr>
          <w:rFonts w:ascii="Open Sans" w:hAnsi="Open Sans" w:cs="Open Sans"/>
          <w:bCs/>
          <w:sz w:val="20"/>
          <w:szCs w:val="18"/>
        </w:rPr>
        <w:t>………………………….. zł brutto</w:t>
      </w:r>
      <w:r>
        <w:rPr>
          <w:rFonts w:ascii="Open Sans" w:hAnsi="Open Sans" w:cs="Open Sans"/>
          <w:bCs/>
          <w:sz w:val="20"/>
          <w:szCs w:val="18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78E7B8B1" w:rsidR="007F19D6" w:rsidRPr="00127569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="00103142">
        <w:rPr>
          <w:rFonts w:ascii="Open Sans" w:hAnsi="Open Sans" w:cs="Open Sans"/>
        </w:rPr>
        <w:t xml:space="preserve">oraz ceny za jedną roboczogodzinę </w:t>
      </w:r>
      <w:r w:rsidR="00691C99">
        <w:rPr>
          <w:rFonts w:ascii="Open Sans" w:hAnsi="Open Sans" w:cs="Open Sans"/>
        </w:rPr>
        <w:t xml:space="preserve">brutto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2DBB4011" w:rsidR="007F19D6" w:rsidRPr="00127569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="00C62272">
        <w:rPr>
          <w:rFonts w:ascii="Open Sans" w:hAnsi="Open Sans" w:cs="Open Sans"/>
        </w:rPr>
        <w:t xml:space="preserve">Części …………….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="00691C99">
        <w:rPr>
          <w:rFonts w:ascii="Open Sans" w:hAnsi="Open Sans" w:cs="Open Sans"/>
        </w:rPr>
        <w:t xml:space="preserve">tej Części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1560F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1560F0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1560F0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1C00DC4E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C62272">
        <w:rPr>
          <w:rFonts w:ascii="Open Sans" w:hAnsi="Open Sans" w:cs="Open Sans"/>
        </w:rPr>
        <w:t>2</w:t>
      </w:r>
      <w:r w:rsidR="00C62272" w:rsidRPr="00127569">
        <w:rPr>
          <w:rFonts w:ascii="Open Sans" w:hAnsi="Open Sans" w:cs="Open Sans"/>
        </w:rPr>
        <w:t>.</w:t>
      </w:r>
      <w:r w:rsidR="00C62272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7D2C8D59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="00C62272">
        <w:rPr>
          <w:rFonts w:ascii="Open Sans" w:hAnsi="Open Sans" w:cs="Open Sans"/>
        </w:rPr>
        <w:t>, ze zm.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1560F0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1560F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lastRenderedPageBreak/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1560F0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1560F0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1560F0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1560F0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1560F0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1560F0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5FEA" w14:textId="77777777" w:rsidR="00D10264" w:rsidRDefault="00D10264">
      <w:r>
        <w:separator/>
      </w:r>
    </w:p>
  </w:endnote>
  <w:endnote w:type="continuationSeparator" w:id="0">
    <w:p w14:paraId="67D16495" w14:textId="77777777" w:rsidR="00D10264" w:rsidRDefault="00D1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560F0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E86D" w14:textId="77777777" w:rsidR="00D10264" w:rsidRDefault="00D10264" w:rsidP="00A106F6">
      <w:r>
        <w:separator/>
      </w:r>
    </w:p>
  </w:footnote>
  <w:footnote w:type="continuationSeparator" w:id="0">
    <w:p w14:paraId="63628C07" w14:textId="77777777" w:rsidR="00D10264" w:rsidRDefault="00D10264" w:rsidP="00A106F6">
      <w:r>
        <w:continuationSeparator/>
      </w:r>
    </w:p>
  </w:footnote>
  <w:footnote w:id="1">
    <w:p w14:paraId="1C1FAE20" w14:textId="77777777" w:rsidR="007F19D6" w:rsidRPr="00127569" w:rsidRDefault="001560F0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1560F0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3CA590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488EC29C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34CF0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423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FA8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660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3EF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7083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604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56044F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C3B69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A65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AB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ED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48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A8E0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87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9C6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7D5E0EB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13F63A32" w:tentative="1">
      <w:start w:val="1"/>
      <w:numFmt w:val="lowerLetter"/>
      <w:lvlText w:val="%2."/>
      <w:lvlJc w:val="left"/>
      <w:pPr>
        <w:ind w:left="1380" w:hanging="360"/>
      </w:pPr>
    </w:lvl>
    <w:lvl w:ilvl="2" w:tplc="E23A7750" w:tentative="1">
      <w:start w:val="1"/>
      <w:numFmt w:val="lowerRoman"/>
      <w:lvlText w:val="%3."/>
      <w:lvlJc w:val="right"/>
      <w:pPr>
        <w:ind w:left="2100" w:hanging="180"/>
      </w:pPr>
    </w:lvl>
    <w:lvl w:ilvl="3" w:tplc="A728327A" w:tentative="1">
      <w:start w:val="1"/>
      <w:numFmt w:val="decimal"/>
      <w:lvlText w:val="%4."/>
      <w:lvlJc w:val="left"/>
      <w:pPr>
        <w:ind w:left="2820" w:hanging="360"/>
      </w:pPr>
    </w:lvl>
    <w:lvl w:ilvl="4" w:tplc="C44C1340" w:tentative="1">
      <w:start w:val="1"/>
      <w:numFmt w:val="lowerLetter"/>
      <w:lvlText w:val="%5."/>
      <w:lvlJc w:val="left"/>
      <w:pPr>
        <w:ind w:left="3540" w:hanging="360"/>
      </w:pPr>
    </w:lvl>
    <w:lvl w:ilvl="5" w:tplc="C37ABA2A" w:tentative="1">
      <w:start w:val="1"/>
      <w:numFmt w:val="lowerRoman"/>
      <w:lvlText w:val="%6."/>
      <w:lvlJc w:val="right"/>
      <w:pPr>
        <w:ind w:left="4260" w:hanging="180"/>
      </w:pPr>
    </w:lvl>
    <w:lvl w:ilvl="6" w:tplc="656A1122" w:tentative="1">
      <w:start w:val="1"/>
      <w:numFmt w:val="decimal"/>
      <w:lvlText w:val="%7."/>
      <w:lvlJc w:val="left"/>
      <w:pPr>
        <w:ind w:left="4980" w:hanging="360"/>
      </w:pPr>
    </w:lvl>
    <w:lvl w:ilvl="7" w:tplc="BE94C90A" w:tentative="1">
      <w:start w:val="1"/>
      <w:numFmt w:val="lowerLetter"/>
      <w:lvlText w:val="%8."/>
      <w:lvlJc w:val="left"/>
      <w:pPr>
        <w:ind w:left="5700" w:hanging="360"/>
      </w:pPr>
    </w:lvl>
    <w:lvl w:ilvl="8" w:tplc="2B84B9E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07D4C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8143B36" w:tentative="1">
      <w:start w:val="1"/>
      <w:numFmt w:val="lowerLetter"/>
      <w:lvlText w:val="%2."/>
      <w:lvlJc w:val="left"/>
      <w:pPr>
        <w:ind w:left="1222" w:hanging="360"/>
      </w:pPr>
    </w:lvl>
    <w:lvl w:ilvl="2" w:tplc="16285796" w:tentative="1">
      <w:start w:val="1"/>
      <w:numFmt w:val="lowerRoman"/>
      <w:lvlText w:val="%3."/>
      <w:lvlJc w:val="right"/>
      <w:pPr>
        <w:ind w:left="1942" w:hanging="180"/>
      </w:pPr>
    </w:lvl>
    <w:lvl w:ilvl="3" w:tplc="9EFEF1B6" w:tentative="1">
      <w:start w:val="1"/>
      <w:numFmt w:val="decimal"/>
      <w:lvlText w:val="%4."/>
      <w:lvlJc w:val="left"/>
      <w:pPr>
        <w:ind w:left="2662" w:hanging="360"/>
      </w:pPr>
    </w:lvl>
    <w:lvl w:ilvl="4" w:tplc="6D2E02E2" w:tentative="1">
      <w:start w:val="1"/>
      <w:numFmt w:val="lowerLetter"/>
      <w:lvlText w:val="%5."/>
      <w:lvlJc w:val="left"/>
      <w:pPr>
        <w:ind w:left="3382" w:hanging="360"/>
      </w:pPr>
    </w:lvl>
    <w:lvl w:ilvl="5" w:tplc="05C6B7F2" w:tentative="1">
      <w:start w:val="1"/>
      <w:numFmt w:val="lowerRoman"/>
      <w:lvlText w:val="%6."/>
      <w:lvlJc w:val="right"/>
      <w:pPr>
        <w:ind w:left="4102" w:hanging="180"/>
      </w:pPr>
    </w:lvl>
    <w:lvl w:ilvl="6" w:tplc="717E47E6" w:tentative="1">
      <w:start w:val="1"/>
      <w:numFmt w:val="decimal"/>
      <w:lvlText w:val="%7."/>
      <w:lvlJc w:val="left"/>
      <w:pPr>
        <w:ind w:left="4822" w:hanging="360"/>
      </w:pPr>
    </w:lvl>
    <w:lvl w:ilvl="7" w:tplc="A9B4CDD4" w:tentative="1">
      <w:start w:val="1"/>
      <w:numFmt w:val="lowerLetter"/>
      <w:lvlText w:val="%8."/>
      <w:lvlJc w:val="left"/>
      <w:pPr>
        <w:ind w:left="5542" w:hanging="360"/>
      </w:pPr>
    </w:lvl>
    <w:lvl w:ilvl="8" w:tplc="E90E696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80DC1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4239DE" w:tentative="1">
      <w:start w:val="1"/>
      <w:numFmt w:val="lowerLetter"/>
      <w:lvlText w:val="%2."/>
      <w:lvlJc w:val="left"/>
      <w:pPr>
        <w:ind w:left="1440" w:hanging="360"/>
      </w:pPr>
    </w:lvl>
    <w:lvl w:ilvl="2" w:tplc="7E10C3DC" w:tentative="1">
      <w:start w:val="1"/>
      <w:numFmt w:val="lowerRoman"/>
      <w:lvlText w:val="%3."/>
      <w:lvlJc w:val="right"/>
      <w:pPr>
        <w:ind w:left="2160" w:hanging="180"/>
      </w:pPr>
    </w:lvl>
    <w:lvl w:ilvl="3" w:tplc="4AA2BE5A" w:tentative="1">
      <w:start w:val="1"/>
      <w:numFmt w:val="decimal"/>
      <w:lvlText w:val="%4."/>
      <w:lvlJc w:val="left"/>
      <w:pPr>
        <w:ind w:left="2880" w:hanging="360"/>
      </w:pPr>
    </w:lvl>
    <w:lvl w:ilvl="4" w:tplc="29D661DC" w:tentative="1">
      <w:start w:val="1"/>
      <w:numFmt w:val="lowerLetter"/>
      <w:lvlText w:val="%5."/>
      <w:lvlJc w:val="left"/>
      <w:pPr>
        <w:ind w:left="3600" w:hanging="360"/>
      </w:pPr>
    </w:lvl>
    <w:lvl w:ilvl="5" w:tplc="D40A11AA" w:tentative="1">
      <w:start w:val="1"/>
      <w:numFmt w:val="lowerRoman"/>
      <w:lvlText w:val="%6."/>
      <w:lvlJc w:val="right"/>
      <w:pPr>
        <w:ind w:left="4320" w:hanging="180"/>
      </w:pPr>
    </w:lvl>
    <w:lvl w:ilvl="6" w:tplc="2444888E" w:tentative="1">
      <w:start w:val="1"/>
      <w:numFmt w:val="decimal"/>
      <w:lvlText w:val="%7."/>
      <w:lvlJc w:val="left"/>
      <w:pPr>
        <w:ind w:left="5040" w:hanging="360"/>
      </w:pPr>
    </w:lvl>
    <w:lvl w:ilvl="7" w:tplc="1248CC10" w:tentative="1">
      <w:start w:val="1"/>
      <w:numFmt w:val="lowerLetter"/>
      <w:lvlText w:val="%8."/>
      <w:lvlJc w:val="left"/>
      <w:pPr>
        <w:ind w:left="5760" w:hanging="360"/>
      </w:pPr>
    </w:lvl>
    <w:lvl w:ilvl="8" w:tplc="402C6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FE84CCF6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AC3053F8">
      <w:start w:val="1"/>
      <w:numFmt w:val="lowerLetter"/>
      <w:lvlText w:val="%2."/>
      <w:lvlJc w:val="left"/>
      <w:pPr>
        <w:ind w:left="1440" w:hanging="360"/>
      </w:pPr>
    </w:lvl>
    <w:lvl w:ilvl="2" w:tplc="C422FAC4">
      <w:start w:val="1"/>
      <w:numFmt w:val="lowerRoman"/>
      <w:lvlText w:val="%3."/>
      <w:lvlJc w:val="right"/>
      <w:pPr>
        <w:ind w:left="2160" w:hanging="180"/>
      </w:pPr>
    </w:lvl>
    <w:lvl w:ilvl="3" w:tplc="D226B8A6">
      <w:start w:val="1"/>
      <w:numFmt w:val="decimal"/>
      <w:lvlText w:val="%4."/>
      <w:lvlJc w:val="left"/>
      <w:pPr>
        <w:ind w:left="2880" w:hanging="360"/>
      </w:pPr>
    </w:lvl>
    <w:lvl w:ilvl="4" w:tplc="31281E06" w:tentative="1">
      <w:start w:val="1"/>
      <w:numFmt w:val="lowerLetter"/>
      <w:lvlText w:val="%5."/>
      <w:lvlJc w:val="left"/>
      <w:pPr>
        <w:ind w:left="3600" w:hanging="360"/>
      </w:pPr>
    </w:lvl>
    <w:lvl w:ilvl="5" w:tplc="11425AF0" w:tentative="1">
      <w:start w:val="1"/>
      <w:numFmt w:val="lowerRoman"/>
      <w:lvlText w:val="%6."/>
      <w:lvlJc w:val="right"/>
      <w:pPr>
        <w:ind w:left="4320" w:hanging="180"/>
      </w:pPr>
    </w:lvl>
    <w:lvl w:ilvl="6" w:tplc="43A2171C" w:tentative="1">
      <w:start w:val="1"/>
      <w:numFmt w:val="decimal"/>
      <w:lvlText w:val="%7."/>
      <w:lvlJc w:val="left"/>
      <w:pPr>
        <w:ind w:left="5040" w:hanging="360"/>
      </w:pPr>
    </w:lvl>
    <w:lvl w:ilvl="7" w:tplc="134E1300" w:tentative="1">
      <w:start w:val="1"/>
      <w:numFmt w:val="lowerLetter"/>
      <w:lvlText w:val="%8."/>
      <w:lvlJc w:val="left"/>
      <w:pPr>
        <w:ind w:left="5760" w:hanging="360"/>
      </w:pPr>
    </w:lvl>
    <w:lvl w:ilvl="8" w:tplc="36301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4498F5B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174ABE70" w:tentative="1">
      <w:start w:val="1"/>
      <w:numFmt w:val="lowerLetter"/>
      <w:lvlText w:val="%2."/>
      <w:lvlJc w:val="left"/>
      <w:pPr>
        <w:ind w:left="1440" w:hanging="360"/>
      </w:pPr>
    </w:lvl>
    <w:lvl w:ilvl="2" w:tplc="7B34F7FC" w:tentative="1">
      <w:start w:val="1"/>
      <w:numFmt w:val="lowerRoman"/>
      <w:lvlText w:val="%3."/>
      <w:lvlJc w:val="right"/>
      <w:pPr>
        <w:ind w:left="2160" w:hanging="180"/>
      </w:pPr>
    </w:lvl>
    <w:lvl w:ilvl="3" w:tplc="1144CBFE" w:tentative="1">
      <w:start w:val="1"/>
      <w:numFmt w:val="decimal"/>
      <w:lvlText w:val="%4."/>
      <w:lvlJc w:val="left"/>
      <w:pPr>
        <w:ind w:left="2880" w:hanging="360"/>
      </w:pPr>
    </w:lvl>
    <w:lvl w:ilvl="4" w:tplc="7C3C6C72" w:tentative="1">
      <w:start w:val="1"/>
      <w:numFmt w:val="lowerLetter"/>
      <w:lvlText w:val="%5."/>
      <w:lvlJc w:val="left"/>
      <w:pPr>
        <w:ind w:left="3600" w:hanging="360"/>
      </w:pPr>
    </w:lvl>
    <w:lvl w:ilvl="5" w:tplc="CFDA6978" w:tentative="1">
      <w:start w:val="1"/>
      <w:numFmt w:val="lowerRoman"/>
      <w:lvlText w:val="%6."/>
      <w:lvlJc w:val="right"/>
      <w:pPr>
        <w:ind w:left="4320" w:hanging="180"/>
      </w:pPr>
    </w:lvl>
    <w:lvl w:ilvl="6" w:tplc="A9A250E4" w:tentative="1">
      <w:start w:val="1"/>
      <w:numFmt w:val="decimal"/>
      <w:lvlText w:val="%7."/>
      <w:lvlJc w:val="left"/>
      <w:pPr>
        <w:ind w:left="5040" w:hanging="360"/>
      </w:pPr>
    </w:lvl>
    <w:lvl w:ilvl="7" w:tplc="C3784BA2" w:tentative="1">
      <w:start w:val="1"/>
      <w:numFmt w:val="lowerLetter"/>
      <w:lvlText w:val="%8."/>
      <w:lvlJc w:val="left"/>
      <w:pPr>
        <w:ind w:left="5760" w:hanging="360"/>
      </w:pPr>
    </w:lvl>
    <w:lvl w:ilvl="8" w:tplc="FC807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37877D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14A77BA" w:tentative="1">
      <w:start w:val="1"/>
      <w:numFmt w:val="lowerLetter"/>
      <w:lvlText w:val="%2."/>
      <w:lvlJc w:val="left"/>
      <w:pPr>
        <w:ind w:left="2073" w:hanging="360"/>
      </w:pPr>
    </w:lvl>
    <w:lvl w:ilvl="2" w:tplc="90E2AA50" w:tentative="1">
      <w:start w:val="1"/>
      <w:numFmt w:val="lowerRoman"/>
      <w:lvlText w:val="%3."/>
      <w:lvlJc w:val="right"/>
      <w:pPr>
        <w:ind w:left="2793" w:hanging="180"/>
      </w:pPr>
    </w:lvl>
    <w:lvl w:ilvl="3" w:tplc="5B34652E" w:tentative="1">
      <w:start w:val="1"/>
      <w:numFmt w:val="decimal"/>
      <w:lvlText w:val="%4."/>
      <w:lvlJc w:val="left"/>
      <w:pPr>
        <w:ind w:left="3513" w:hanging="360"/>
      </w:pPr>
    </w:lvl>
    <w:lvl w:ilvl="4" w:tplc="EFFE7334" w:tentative="1">
      <w:start w:val="1"/>
      <w:numFmt w:val="lowerLetter"/>
      <w:lvlText w:val="%5."/>
      <w:lvlJc w:val="left"/>
      <w:pPr>
        <w:ind w:left="4233" w:hanging="360"/>
      </w:pPr>
    </w:lvl>
    <w:lvl w:ilvl="5" w:tplc="287C6BEE" w:tentative="1">
      <w:start w:val="1"/>
      <w:numFmt w:val="lowerRoman"/>
      <w:lvlText w:val="%6."/>
      <w:lvlJc w:val="right"/>
      <w:pPr>
        <w:ind w:left="4953" w:hanging="180"/>
      </w:pPr>
    </w:lvl>
    <w:lvl w:ilvl="6" w:tplc="FBF21DCC" w:tentative="1">
      <w:start w:val="1"/>
      <w:numFmt w:val="decimal"/>
      <w:lvlText w:val="%7."/>
      <w:lvlJc w:val="left"/>
      <w:pPr>
        <w:ind w:left="5673" w:hanging="360"/>
      </w:pPr>
    </w:lvl>
    <w:lvl w:ilvl="7" w:tplc="9F4CD3DC" w:tentative="1">
      <w:start w:val="1"/>
      <w:numFmt w:val="lowerLetter"/>
      <w:lvlText w:val="%8."/>
      <w:lvlJc w:val="left"/>
      <w:pPr>
        <w:ind w:left="6393" w:hanging="360"/>
      </w:pPr>
    </w:lvl>
    <w:lvl w:ilvl="8" w:tplc="507AF29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DDE05FC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78746F6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6DEEC878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0CE5EE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2E6187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805838F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28420C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A78EEDC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27F07D7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22E636F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6B2CE934" w:tentative="1">
      <w:start w:val="1"/>
      <w:numFmt w:val="lowerLetter"/>
      <w:lvlText w:val="%2."/>
      <w:lvlJc w:val="left"/>
      <w:pPr>
        <w:ind w:left="1440" w:hanging="360"/>
      </w:pPr>
    </w:lvl>
    <w:lvl w:ilvl="2" w:tplc="041AD954" w:tentative="1">
      <w:start w:val="1"/>
      <w:numFmt w:val="lowerRoman"/>
      <w:lvlText w:val="%3."/>
      <w:lvlJc w:val="right"/>
      <w:pPr>
        <w:ind w:left="2160" w:hanging="180"/>
      </w:pPr>
    </w:lvl>
    <w:lvl w:ilvl="3" w:tplc="00AC305A" w:tentative="1">
      <w:start w:val="1"/>
      <w:numFmt w:val="decimal"/>
      <w:lvlText w:val="%4."/>
      <w:lvlJc w:val="left"/>
      <w:pPr>
        <w:ind w:left="2880" w:hanging="360"/>
      </w:pPr>
    </w:lvl>
    <w:lvl w:ilvl="4" w:tplc="47808362" w:tentative="1">
      <w:start w:val="1"/>
      <w:numFmt w:val="lowerLetter"/>
      <w:lvlText w:val="%5."/>
      <w:lvlJc w:val="left"/>
      <w:pPr>
        <w:ind w:left="3600" w:hanging="360"/>
      </w:pPr>
    </w:lvl>
    <w:lvl w:ilvl="5" w:tplc="EAA67FBE" w:tentative="1">
      <w:start w:val="1"/>
      <w:numFmt w:val="lowerRoman"/>
      <w:lvlText w:val="%6."/>
      <w:lvlJc w:val="right"/>
      <w:pPr>
        <w:ind w:left="4320" w:hanging="180"/>
      </w:pPr>
    </w:lvl>
    <w:lvl w:ilvl="6" w:tplc="3A289F7A" w:tentative="1">
      <w:start w:val="1"/>
      <w:numFmt w:val="decimal"/>
      <w:lvlText w:val="%7."/>
      <w:lvlJc w:val="left"/>
      <w:pPr>
        <w:ind w:left="5040" w:hanging="360"/>
      </w:pPr>
    </w:lvl>
    <w:lvl w:ilvl="7" w:tplc="7BC4B036" w:tentative="1">
      <w:start w:val="1"/>
      <w:numFmt w:val="lowerLetter"/>
      <w:lvlText w:val="%8."/>
      <w:lvlJc w:val="left"/>
      <w:pPr>
        <w:ind w:left="5760" w:hanging="360"/>
      </w:pPr>
    </w:lvl>
    <w:lvl w:ilvl="8" w:tplc="739A5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50E035A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6728C4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6045C3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E7A465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3EEE9B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E8899C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7EC54E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B847E0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A2473B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9BC6658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F7E4A090" w:tentative="1">
      <w:start w:val="1"/>
      <w:numFmt w:val="lowerLetter"/>
      <w:lvlText w:val="%2."/>
      <w:lvlJc w:val="left"/>
      <w:pPr>
        <w:ind w:left="1789" w:hanging="360"/>
      </w:pPr>
    </w:lvl>
    <w:lvl w:ilvl="2" w:tplc="418295C8" w:tentative="1">
      <w:start w:val="1"/>
      <w:numFmt w:val="lowerRoman"/>
      <w:lvlText w:val="%3."/>
      <w:lvlJc w:val="right"/>
      <w:pPr>
        <w:ind w:left="2509" w:hanging="180"/>
      </w:pPr>
    </w:lvl>
    <w:lvl w:ilvl="3" w:tplc="7E866F56" w:tentative="1">
      <w:start w:val="1"/>
      <w:numFmt w:val="decimal"/>
      <w:lvlText w:val="%4."/>
      <w:lvlJc w:val="left"/>
      <w:pPr>
        <w:ind w:left="3229" w:hanging="360"/>
      </w:pPr>
    </w:lvl>
    <w:lvl w:ilvl="4" w:tplc="D9DEDA0A" w:tentative="1">
      <w:start w:val="1"/>
      <w:numFmt w:val="lowerLetter"/>
      <w:lvlText w:val="%5."/>
      <w:lvlJc w:val="left"/>
      <w:pPr>
        <w:ind w:left="3949" w:hanging="360"/>
      </w:pPr>
    </w:lvl>
    <w:lvl w:ilvl="5" w:tplc="4970B94A" w:tentative="1">
      <w:start w:val="1"/>
      <w:numFmt w:val="lowerRoman"/>
      <w:lvlText w:val="%6."/>
      <w:lvlJc w:val="right"/>
      <w:pPr>
        <w:ind w:left="4669" w:hanging="180"/>
      </w:pPr>
    </w:lvl>
    <w:lvl w:ilvl="6" w:tplc="D74C2DBE" w:tentative="1">
      <w:start w:val="1"/>
      <w:numFmt w:val="decimal"/>
      <w:lvlText w:val="%7."/>
      <w:lvlJc w:val="left"/>
      <w:pPr>
        <w:ind w:left="5389" w:hanging="360"/>
      </w:pPr>
    </w:lvl>
    <w:lvl w:ilvl="7" w:tplc="6010B6A2" w:tentative="1">
      <w:start w:val="1"/>
      <w:numFmt w:val="lowerLetter"/>
      <w:lvlText w:val="%8."/>
      <w:lvlJc w:val="left"/>
      <w:pPr>
        <w:ind w:left="6109" w:hanging="360"/>
      </w:pPr>
    </w:lvl>
    <w:lvl w:ilvl="8" w:tplc="F9F8369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D610C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68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BCF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CA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23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AC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2A7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86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4200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47864902"/>
    <w:lvl w:ilvl="0" w:tplc="4448E63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Open Sans" w:hAnsi="Open Sans" w:cs="Open Sans" w:hint="default"/>
        <w:b/>
        <w:i w:val="0"/>
        <w:sz w:val="20"/>
        <w:szCs w:val="20"/>
        <w:lang w:val="pl-PL"/>
      </w:rPr>
    </w:lvl>
    <w:lvl w:ilvl="1" w:tplc="EB9A2A1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5E9033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A45E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CF67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606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3CC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B82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E81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FA32FCA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6AA933E" w:tentative="1">
      <w:start w:val="1"/>
      <w:numFmt w:val="lowerLetter"/>
      <w:lvlText w:val="%2."/>
      <w:lvlJc w:val="left"/>
      <w:pPr>
        <w:ind w:left="1800" w:hanging="360"/>
      </w:pPr>
    </w:lvl>
    <w:lvl w:ilvl="2" w:tplc="47CEFD74" w:tentative="1">
      <w:start w:val="1"/>
      <w:numFmt w:val="lowerRoman"/>
      <w:lvlText w:val="%3."/>
      <w:lvlJc w:val="right"/>
      <w:pPr>
        <w:ind w:left="2520" w:hanging="180"/>
      </w:pPr>
    </w:lvl>
    <w:lvl w:ilvl="3" w:tplc="E8746502" w:tentative="1">
      <w:start w:val="1"/>
      <w:numFmt w:val="decimal"/>
      <w:lvlText w:val="%4."/>
      <w:lvlJc w:val="left"/>
      <w:pPr>
        <w:ind w:left="3240" w:hanging="360"/>
      </w:pPr>
    </w:lvl>
    <w:lvl w:ilvl="4" w:tplc="9D786E44" w:tentative="1">
      <w:start w:val="1"/>
      <w:numFmt w:val="lowerLetter"/>
      <w:lvlText w:val="%5."/>
      <w:lvlJc w:val="left"/>
      <w:pPr>
        <w:ind w:left="3960" w:hanging="360"/>
      </w:pPr>
    </w:lvl>
    <w:lvl w:ilvl="5" w:tplc="ACE45AD4" w:tentative="1">
      <w:start w:val="1"/>
      <w:numFmt w:val="lowerRoman"/>
      <w:lvlText w:val="%6."/>
      <w:lvlJc w:val="right"/>
      <w:pPr>
        <w:ind w:left="4680" w:hanging="180"/>
      </w:pPr>
    </w:lvl>
    <w:lvl w:ilvl="6" w:tplc="EE863BAC" w:tentative="1">
      <w:start w:val="1"/>
      <w:numFmt w:val="decimal"/>
      <w:lvlText w:val="%7."/>
      <w:lvlJc w:val="left"/>
      <w:pPr>
        <w:ind w:left="5400" w:hanging="360"/>
      </w:pPr>
    </w:lvl>
    <w:lvl w:ilvl="7" w:tplc="AA26F0D6" w:tentative="1">
      <w:start w:val="1"/>
      <w:numFmt w:val="lowerLetter"/>
      <w:lvlText w:val="%8."/>
      <w:lvlJc w:val="left"/>
      <w:pPr>
        <w:ind w:left="6120" w:hanging="360"/>
      </w:pPr>
    </w:lvl>
    <w:lvl w:ilvl="8" w:tplc="FDD69D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21F2A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D628E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DD76837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9E4AE42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AC2C8F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8AAD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B66E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6A78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1C3F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0621"/>
    <w:rsid w:val="00026530"/>
    <w:rsid w:val="00033043"/>
    <w:rsid w:val="000537CE"/>
    <w:rsid w:val="000603A4"/>
    <w:rsid w:val="00061C9C"/>
    <w:rsid w:val="000623DB"/>
    <w:rsid w:val="00063F3B"/>
    <w:rsid w:val="000938A5"/>
    <w:rsid w:val="00093D93"/>
    <w:rsid w:val="00095179"/>
    <w:rsid w:val="000A3502"/>
    <w:rsid w:val="000A6DCA"/>
    <w:rsid w:val="000B359D"/>
    <w:rsid w:val="000B5266"/>
    <w:rsid w:val="000B7885"/>
    <w:rsid w:val="000D5DB9"/>
    <w:rsid w:val="00100875"/>
    <w:rsid w:val="00102C20"/>
    <w:rsid w:val="00103142"/>
    <w:rsid w:val="0010775F"/>
    <w:rsid w:val="00113C8B"/>
    <w:rsid w:val="00127569"/>
    <w:rsid w:val="001450CA"/>
    <w:rsid w:val="00152AC7"/>
    <w:rsid w:val="00153904"/>
    <w:rsid w:val="001560F0"/>
    <w:rsid w:val="0016343D"/>
    <w:rsid w:val="00163973"/>
    <w:rsid w:val="001751FB"/>
    <w:rsid w:val="0017646B"/>
    <w:rsid w:val="001A7AF8"/>
    <w:rsid w:val="001B1711"/>
    <w:rsid w:val="001C7A79"/>
    <w:rsid w:val="001D0F8E"/>
    <w:rsid w:val="001D1DBF"/>
    <w:rsid w:val="001E67BE"/>
    <w:rsid w:val="001F0E12"/>
    <w:rsid w:val="00200F54"/>
    <w:rsid w:val="0020547A"/>
    <w:rsid w:val="00226BD9"/>
    <w:rsid w:val="002439D9"/>
    <w:rsid w:val="00252E9E"/>
    <w:rsid w:val="0025742B"/>
    <w:rsid w:val="00262D44"/>
    <w:rsid w:val="002862D5"/>
    <w:rsid w:val="00297D32"/>
    <w:rsid w:val="002A4646"/>
    <w:rsid w:val="002C571A"/>
    <w:rsid w:val="002C6127"/>
    <w:rsid w:val="002D3118"/>
    <w:rsid w:val="002D34F2"/>
    <w:rsid w:val="002D4179"/>
    <w:rsid w:val="002E01F1"/>
    <w:rsid w:val="002E3A24"/>
    <w:rsid w:val="002E574B"/>
    <w:rsid w:val="002E765E"/>
    <w:rsid w:val="002F02F8"/>
    <w:rsid w:val="002F354C"/>
    <w:rsid w:val="00301109"/>
    <w:rsid w:val="003155BD"/>
    <w:rsid w:val="003226ED"/>
    <w:rsid w:val="003269D5"/>
    <w:rsid w:val="00331F57"/>
    <w:rsid w:val="00334068"/>
    <w:rsid w:val="0034047F"/>
    <w:rsid w:val="0035148A"/>
    <w:rsid w:val="003609A5"/>
    <w:rsid w:val="0036133D"/>
    <w:rsid w:val="00364D31"/>
    <w:rsid w:val="00366927"/>
    <w:rsid w:val="0037210F"/>
    <w:rsid w:val="003745CC"/>
    <w:rsid w:val="003752A0"/>
    <w:rsid w:val="00393754"/>
    <w:rsid w:val="003A2F7C"/>
    <w:rsid w:val="003A4522"/>
    <w:rsid w:val="003A7026"/>
    <w:rsid w:val="003B130C"/>
    <w:rsid w:val="003C2762"/>
    <w:rsid w:val="003C703C"/>
    <w:rsid w:val="003C7753"/>
    <w:rsid w:val="003D1497"/>
    <w:rsid w:val="003D3228"/>
    <w:rsid w:val="003D49C4"/>
    <w:rsid w:val="003D66C1"/>
    <w:rsid w:val="003D7645"/>
    <w:rsid w:val="003E3125"/>
    <w:rsid w:val="003F2796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62D26"/>
    <w:rsid w:val="004710D4"/>
    <w:rsid w:val="00471E15"/>
    <w:rsid w:val="00480712"/>
    <w:rsid w:val="00481D2F"/>
    <w:rsid w:val="00482F9F"/>
    <w:rsid w:val="00485316"/>
    <w:rsid w:val="004B19D1"/>
    <w:rsid w:val="004B3135"/>
    <w:rsid w:val="004C37DB"/>
    <w:rsid w:val="004C712A"/>
    <w:rsid w:val="004C7356"/>
    <w:rsid w:val="004F3D10"/>
    <w:rsid w:val="00511419"/>
    <w:rsid w:val="00513F03"/>
    <w:rsid w:val="00524439"/>
    <w:rsid w:val="00535189"/>
    <w:rsid w:val="0054099B"/>
    <w:rsid w:val="00550177"/>
    <w:rsid w:val="005551EF"/>
    <w:rsid w:val="0056502D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5F7A8C"/>
    <w:rsid w:val="006038D2"/>
    <w:rsid w:val="00605477"/>
    <w:rsid w:val="00621A1E"/>
    <w:rsid w:val="00626751"/>
    <w:rsid w:val="006343CF"/>
    <w:rsid w:val="006345E2"/>
    <w:rsid w:val="0063796F"/>
    <w:rsid w:val="0065395A"/>
    <w:rsid w:val="006567DD"/>
    <w:rsid w:val="00665435"/>
    <w:rsid w:val="006705AD"/>
    <w:rsid w:val="006742A3"/>
    <w:rsid w:val="0067551B"/>
    <w:rsid w:val="00683183"/>
    <w:rsid w:val="006900E5"/>
    <w:rsid w:val="00691C99"/>
    <w:rsid w:val="00695641"/>
    <w:rsid w:val="006978AB"/>
    <w:rsid w:val="00697CF8"/>
    <w:rsid w:val="006A1F41"/>
    <w:rsid w:val="006C29D2"/>
    <w:rsid w:val="006C3739"/>
    <w:rsid w:val="006C48B7"/>
    <w:rsid w:val="006C49DC"/>
    <w:rsid w:val="006D2DBF"/>
    <w:rsid w:val="006D558B"/>
    <w:rsid w:val="006E63C7"/>
    <w:rsid w:val="006E79E5"/>
    <w:rsid w:val="006F1270"/>
    <w:rsid w:val="00726992"/>
    <w:rsid w:val="0072730C"/>
    <w:rsid w:val="0073472D"/>
    <w:rsid w:val="007360D5"/>
    <w:rsid w:val="00736C9F"/>
    <w:rsid w:val="00737907"/>
    <w:rsid w:val="00753987"/>
    <w:rsid w:val="0076150E"/>
    <w:rsid w:val="00765F98"/>
    <w:rsid w:val="00787877"/>
    <w:rsid w:val="007956E1"/>
    <w:rsid w:val="00796471"/>
    <w:rsid w:val="007A4CD6"/>
    <w:rsid w:val="007A509D"/>
    <w:rsid w:val="007B34CB"/>
    <w:rsid w:val="007B5EF8"/>
    <w:rsid w:val="007C0A14"/>
    <w:rsid w:val="007C299E"/>
    <w:rsid w:val="007C336E"/>
    <w:rsid w:val="007C65C3"/>
    <w:rsid w:val="007C70B5"/>
    <w:rsid w:val="007C7DEF"/>
    <w:rsid w:val="007F19D6"/>
    <w:rsid w:val="007F2033"/>
    <w:rsid w:val="0080629E"/>
    <w:rsid w:val="00807E94"/>
    <w:rsid w:val="008168D4"/>
    <w:rsid w:val="008244D0"/>
    <w:rsid w:val="00833E13"/>
    <w:rsid w:val="00834A6B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6787"/>
    <w:rsid w:val="00897B04"/>
    <w:rsid w:val="008A40DD"/>
    <w:rsid w:val="008B1662"/>
    <w:rsid w:val="008C5DDC"/>
    <w:rsid w:val="008C6282"/>
    <w:rsid w:val="008D08B2"/>
    <w:rsid w:val="008D3644"/>
    <w:rsid w:val="008D3AE1"/>
    <w:rsid w:val="008D4420"/>
    <w:rsid w:val="008D4D23"/>
    <w:rsid w:val="008D55DB"/>
    <w:rsid w:val="008F07DF"/>
    <w:rsid w:val="008F4BF0"/>
    <w:rsid w:val="008F6DC3"/>
    <w:rsid w:val="008F75F9"/>
    <w:rsid w:val="00901D10"/>
    <w:rsid w:val="009035A1"/>
    <w:rsid w:val="00905D42"/>
    <w:rsid w:val="009224A5"/>
    <w:rsid w:val="00923315"/>
    <w:rsid w:val="00925DDF"/>
    <w:rsid w:val="0093387C"/>
    <w:rsid w:val="00940AA9"/>
    <w:rsid w:val="0095409A"/>
    <w:rsid w:val="0096146F"/>
    <w:rsid w:val="00961C25"/>
    <w:rsid w:val="00962227"/>
    <w:rsid w:val="00964BD3"/>
    <w:rsid w:val="00964C7A"/>
    <w:rsid w:val="009760A4"/>
    <w:rsid w:val="00981780"/>
    <w:rsid w:val="00982FD5"/>
    <w:rsid w:val="009A3608"/>
    <w:rsid w:val="009A56C2"/>
    <w:rsid w:val="009B4D98"/>
    <w:rsid w:val="009B7581"/>
    <w:rsid w:val="009C10FC"/>
    <w:rsid w:val="009C5AC7"/>
    <w:rsid w:val="009D33A9"/>
    <w:rsid w:val="009D4F23"/>
    <w:rsid w:val="009E6DFD"/>
    <w:rsid w:val="009F464E"/>
    <w:rsid w:val="00A0344B"/>
    <w:rsid w:val="00A06805"/>
    <w:rsid w:val="00A07612"/>
    <w:rsid w:val="00A106F6"/>
    <w:rsid w:val="00A12137"/>
    <w:rsid w:val="00A17A66"/>
    <w:rsid w:val="00A40A81"/>
    <w:rsid w:val="00A50553"/>
    <w:rsid w:val="00A61B49"/>
    <w:rsid w:val="00A620FF"/>
    <w:rsid w:val="00A718B2"/>
    <w:rsid w:val="00A73C31"/>
    <w:rsid w:val="00A9016A"/>
    <w:rsid w:val="00A9435B"/>
    <w:rsid w:val="00AA0B9B"/>
    <w:rsid w:val="00AA0D89"/>
    <w:rsid w:val="00AB1F9C"/>
    <w:rsid w:val="00AC5CD6"/>
    <w:rsid w:val="00AC67AA"/>
    <w:rsid w:val="00AD76FE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2B7D"/>
    <w:rsid w:val="00C449B9"/>
    <w:rsid w:val="00C44AEC"/>
    <w:rsid w:val="00C45B85"/>
    <w:rsid w:val="00C47E89"/>
    <w:rsid w:val="00C50CFA"/>
    <w:rsid w:val="00C605B9"/>
    <w:rsid w:val="00C62272"/>
    <w:rsid w:val="00C63998"/>
    <w:rsid w:val="00C82A6A"/>
    <w:rsid w:val="00C93696"/>
    <w:rsid w:val="00C96037"/>
    <w:rsid w:val="00CA7301"/>
    <w:rsid w:val="00CA76A7"/>
    <w:rsid w:val="00CB1845"/>
    <w:rsid w:val="00CC2BA5"/>
    <w:rsid w:val="00CC7CF3"/>
    <w:rsid w:val="00CD370C"/>
    <w:rsid w:val="00CE22BA"/>
    <w:rsid w:val="00CE5802"/>
    <w:rsid w:val="00CF6C82"/>
    <w:rsid w:val="00D04AFD"/>
    <w:rsid w:val="00D10264"/>
    <w:rsid w:val="00D3048A"/>
    <w:rsid w:val="00D37EC6"/>
    <w:rsid w:val="00D413CF"/>
    <w:rsid w:val="00D41D5C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EE8"/>
    <w:rsid w:val="00E22F69"/>
    <w:rsid w:val="00E3559C"/>
    <w:rsid w:val="00E440B6"/>
    <w:rsid w:val="00E47990"/>
    <w:rsid w:val="00E53CF0"/>
    <w:rsid w:val="00E63067"/>
    <w:rsid w:val="00E66010"/>
    <w:rsid w:val="00E66FDD"/>
    <w:rsid w:val="00E85711"/>
    <w:rsid w:val="00E97A4F"/>
    <w:rsid w:val="00EA4F06"/>
    <w:rsid w:val="00EB5D72"/>
    <w:rsid w:val="00ED1A8D"/>
    <w:rsid w:val="00ED67F2"/>
    <w:rsid w:val="00EF335C"/>
    <w:rsid w:val="00EF5DBF"/>
    <w:rsid w:val="00F232E5"/>
    <w:rsid w:val="00F26E8E"/>
    <w:rsid w:val="00F26F98"/>
    <w:rsid w:val="00F27B2A"/>
    <w:rsid w:val="00F27DE3"/>
    <w:rsid w:val="00F424DE"/>
    <w:rsid w:val="00F50349"/>
    <w:rsid w:val="00F655DF"/>
    <w:rsid w:val="00F734B8"/>
    <w:rsid w:val="00F84BD8"/>
    <w:rsid w:val="00F97FB1"/>
    <w:rsid w:val="00FA6892"/>
    <w:rsid w:val="00FB7AE2"/>
    <w:rsid w:val="00FC5BBA"/>
    <w:rsid w:val="00FE0EBF"/>
    <w:rsid w:val="00FE2DBE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,Preambuła,lp1,CW_Lista,Bullet Number,List Paragraph1,List Paragraph2,ISCG Numerowanie,lp11,List Paragraph11,Bullet 1,Use Case List Paragraph,Body MS Bullet,Wypunktowanie,Numerowanie,BulletC,Wyliczanie,Obiekt,Odstavec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reambuła Znak,lp1 Znak,CW_Lista Znak,Bullet Number Znak,List Paragraph1 Znak,List Paragraph2 Znak,ISCG Numerowanie Znak,lp11 Znak,List Paragraph11 Znak,Bullet 1 Znak,Use Case List Paragraph Znak,Numerowanie Znak"/>
    <w:link w:val="Akapitzlist"/>
    <w:uiPriority w:val="34"/>
    <w:qFormat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paragraph" w:customStyle="1" w:styleId="Styl">
    <w:name w:val="Styl"/>
    <w:rsid w:val="006956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2ZnakZnakZnakZnakZnak">
    <w:name w:val="Znak Znak Znak2 Znak Znak Znak Znak Znak"/>
    <w:basedOn w:val="Normalny"/>
    <w:rsid w:val="00103142"/>
    <w:pPr>
      <w:spacing w:line="360" w:lineRule="atLeast"/>
      <w:jc w:val="both"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A19ACE2E584282A4854DFFF684B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752F10-AE00-4BB0-AC9E-90148438D2D0}"/>
      </w:docPartPr>
      <w:docPartBody>
        <w:p w:rsidR="003D1335" w:rsidRDefault="00F2074E" w:rsidP="00F2074E">
          <w:pPr>
            <w:pStyle w:val="22A19ACE2E584282A4854DFFF684B43C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22C5" w:rsidRDefault="00BF22C5">
      <w:pPr>
        <w:spacing w:after="0" w:line="240" w:lineRule="auto"/>
      </w:pPr>
      <w:r>
        <w:separator/>
      </w:r>
    </w:p>
  </w:endnote>
  <w:endnote w:type="continuationSeparator" w:id="0">
    <w:p w:rsidR="00BF22C5" w:rsidRDefault="00BF22C5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22C5" w:rsidRDefault="00BF22C5">
      <w:pPr>
        <w:spacing w:after="0" w:line="240" w:lineRule="auto"/>
      </w:pPr>
      <w:r>
        <w:separator/>
      </w:r>
    </w:p>
  </w:footnote>
  <w:footnote w:type="continuationSeparator" w:id="0">
    <w:p w:rsidR="00BF22C5" w:rsidRDefault="00BF22C5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37210F"/>
    <w:rsid w:val="003D1335"/>
    <w:rsid w:val="005E49D0"/>
    <w:rsid w:val="0076174C"/>
    <w:rsid w:val="00771EF3"/>
    <w:rsid w:val="007E5C43"/>
    <w:rsid w:val="00833593"/>
    <w:rsid w:val="00AB4B1C"/>
    <w:rsid w:val="00B426D6"/>
    <w:rsid w:val="00B83014"/>
    <w:rsid w:val="00BF22C5"/>
    <w:rsid w:val="00C17D88"/>
    <w:rsid w:val="00C65F9D"/>
    <w:rsid w:val="00D5646F"/>
    <w:rsid w:val="00F2074E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2074E"/>
    <w:rPr>
      <w:color w:val="808080"/>
    </w:rPr>
  </w:style>
  <w:style w:type="paragraph" w:customStyle="1" w:styleId="22A19ACE2E584282A4854DFFF684B43C">
    <w:name w:val="22A19ACE2E584282A4854DFFF684B43C"/>
    <w:rsid w:val="00F20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2</cp:revision>
  <cp:lastPrinted>2016-10-07T08:49:00Z</cp:lastPrinted>
  <dcterms:created xsi:type="dcterms:W3CDTF">2025-04-29T12:58:00Z</dcterms:created>
  <dcterms:modified xsi:type="dcterms:W3CDTF">2025-04-29T12:58:00Z</dcterms:modified>
</cp:coreProperties>
</file>